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5257BF90" w:rsidR="00375FAE" w:rsidRPr="001002F3" w:rsidRDefault="00000040" w:rsidP="002C6E46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5F61F1">
              <w:rPr>
                <w:b/>
                <w:bCs/>
              </w:rPr>
              <w:t>pracowni naukowych</w:t>
            </w:r>
            <w:r w:rsidR="002C6E46">
              <w:rPr>
                <w:b/>
                <w:bCs/>
              </w:rPr>
              <w:t xml:space="preserve"> </w:t>
            </w:r>
            <w:r w:rsidR="002C6E46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EE5E34" w:rsidRPr="00EE5E34">
              <w:rPr>
                <w:b/>
                <w:bCs/>
              </w:rPr>
              <w:t>.</w:t>
            </w:r>
          </w:p>
          <w:p w14:paraId="09F829DF" w14:textId="38F5AA91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31755">
              <w:t>ZS2.261.35.2025/0002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EFF9DD1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0751D2EA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02A7D6AA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6D4D361D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68D5D829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2C6E46" w:rsidRPr="002C6E46">
              <w:rPr>
                <w:b/>
              </w:rPr>
              <w:t xml:space="preserve">dostawę doposażenia </w:t>
            </w:r>
            <w:r w:rsidR="005F61F1">
              <w:rPr>
                <w:b/>
              </w:rPr>
              <w:t>dla pracowni naukowych</w:t>
            </w:r>
            <w:r w:rsidR="002C6E46" w:rsidRPr="002C6E46">
              <w:rPr>
                <w:b/>
              </w:rPr>
              <w:t xml:space="preserve"> w ramach realizacji projektu pn.: "Absolwent ZS nr 2 w Wieluniu – nowe perspektywy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4621E1C2" w:rsidR="00757F69" w:rsidRPr="00757F69" w:rsidRDefault="00431755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</w:t>
            </w:r>
            <w:r w:rsidR="00757F69"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443DD78B" w:rsidR="00757F69" w:rsidRPr="00757F69" w:rsidRDefault="00431755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120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6C7A973B" w14:textId="3CB1581D" w:rsidR="00757F69" w:rsidRPr="00757F69" w:rsidRDefault="00431755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110</w:t>
            </w:r>
            <w:r w:rsidR="00757F69" w:rsidRPr="00757F69">
              <w:rPr>
                <w:color w:val="auto"/>
                <w:lang w:eastAsia="ar-SA"/>
              </w:rPr>
              <w:t xml:space="preserve"> dni</w:t>
            </w:r>
          </w:p>
          <w:p w14:paraId="36089E68" w14:textId="38B701A9" w:rsidR="00757F69" w:rsidRPr="00757F69" w:rsidRDefault="00431755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100</w:t>
            </w:r>
            <w:r w:rsidR="00757F69" w:rsidRPr="00757F69">
              <w:rPr>
                <w:color w:val="auto"/>
                <w:lang w:eastAsia="ar-SA"/>
              </w:rPr>
              <w:t xml:space="preserve"> dni </w:t>
            </w:r>
          </w:p>
          <w:p w14:paraId="03B1CBE2" w14:textId="0CAA9A1D" w:rsidR="00757F69" w:rsidRPr="00757F69" w:rsidRDefault="00431755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90</w:t>
            </w:r>
            <w:r w:rsidR="00757F69" w:rsidRPr="00757F69">
              <w:rPr>
                <w:color w:val="auto"/>
                <w:lang w:eastAsia="ar-SA"/>
              </w:rPr>
              <w:t xml:space="preserve">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5DBA5737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2D75150A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431755">
              <w:t xml:space="preserve">dnia </w:t>
            </w:r>
            <w:r w:rsidR="00431755" w:rsidRPr="00431755">
              <w:rPr>
                <w:b/>
                <w:bCs/>
              </w:rPr>
              <w:t>09.04</w:t>
            </w:r>
            <w:r w:rsidR="00FC5E1A" w:rsidRPr="00431755">
              <w:rPr>
                <w:b/>
                <w:bCs/>
              </w:rPr>
              <w:t>.</w:t>
            </w:r>
            <w:r w:rsidR="00065754" w:rsidRPr="00431755">
              <w:rPr>
                <w:b/>
                <w:bCs/>
              </w:rPr>
              <w:t>202</w:t>
            </w:r>
            <w:r w:rsidR="000D6CF1" w:rsidRPr="00431755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1875BEC4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61F1" w:rsidRPr="00EE5E34">
              <w:rPr>
                <w:b/>
                <w:bCs/>
              </w:rPr>
              <w:t>dostawę</w:t>
            </w:r>
            <w:r w:rsidR="005F61F1">
              <w:t xml:space="preserve"> </w:t>
            </w:r>
            <w:r w:rsidR="005F61F1" w:rsidRPr="00EE5E34">
              <w:rPr>
                <w:b/>
                <w:bCs/>
              </w:rPr>
              <w:t>doposażeni</w:t>
            </w:r>
            <w:r w:rsidR="005F61F1">
              <w:rPr>
                <w:b/>
                <w:bCs/>
              </w:rPr>
              <w:t>a</w:t>
            </w:r>
            <w:r w:rsidR="005F61F1" w:rsidRPr="00EE5E34">
              <w:rPr>
                <w:b/>
                <w:bCs/>
              </w:rPr>
              <w:t xml:space="preserve"> </w:t>
            </w:r>
            <w:r w:rsidR="005F61F1">
              <w:rPr>
                <w:b/>
                <w:bCs/>
              </w:rPr>
              <w:t xml:space="preserve">pracowni naukowych </w:t>
            </w:r>
            <w:r w:rsidR="005F61F1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F61F1" w:rsidRPr="00EE5E34">
              <w:rPr>
                <w:b/>
                <w:bCs/>
              </w:rPr>
              <w:t>.</w:t>
            </w:r>
          </w:p>
          <w:p w14:paraId="2BAF76C4" w14:textId="0AD20A83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31755">
              <w:t>ZS2.261.35.2025/0002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52A406DA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27C1AA50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18AFE1E3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64B52FA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08FADAAD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5117F3D1" w14:textId="1B77A106" w:rsidR="00EE5E34" w:rsidRPr="001002F3" w:rsidRDefault="00187FB7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61F1" w:rsidRPr="00EE5E34">
              <w:rPr>
                <w:b/>
                <w:bCs/>
              </w:rPr>
              <w:t>dostawę</w:t>
            </w:r>
            <w:r w:rsidR="005F61F1">
              <w:t xml:space="preserve"> </w:t>
            </w:r>
            <w:r w:rsidR="005F61F1" w:rsidRPr="00EE5E34">
              <w:rPr>
                <w:b/>
                <w:bCs/>
              </w:rPr>
              <w:t>doposażeni</w:t>
            </w:r>
            <w:r w:rsidR="005F61F1">
              <w:rPr>
                <w:b/>
                <w:bCs/>
              </w:rPr>
              <w:t>a</w:t>
            </w:r>
            <w:r w:rsidR="005F61F1" w:rsidRPr="00EE5E34">
              <w:rPr>
                <w:b/>
                <w:bCs/>
              </w:rPr>
              <w:t xml:space="preserve"> </w:t>
            </w:r>
            <w:r w:rsidR="005F61F1">
              <w:rPr>
                <w:b/>
                <w:bCs/>
              </w:rPr>
              <w:t xml:space="preserve">pracowni naukowych </w:t>
            </w:r>
            <w:r w:rsidR="005F61F1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F61F1" w:rsidRPr="00EE5E34">
              <w:rPr>
                <w:b/>
                <w:bCs/>
              </w:rPr>
              <w:t>.</w:t>
            </w:r>
          </w:p>
          <w:p w14:paraId="6318A36C" w14:textId="196C8FF7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31755">
              <w:t>ZS2.261.35.2025/0002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8C65919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9FB194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A78AE58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376E4236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30866F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2C15A54F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lastRenderedPageBreak/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780F6040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61F1" w:rsidRPr="00EE5E34">
              <w:rPr>
                <w:b/>
                <w:bCs/>
              </w:rPr>
              <w:t>dostawę</w:t>
            </w:r>
            <w:r w:rsidR="005F61F1">
              <w:t xml:space="preserve"> </w:t>
            </w:r>
            <w:r w:rsidR="005F61F1" w:rsidRPr="00EE5E34">
              <w:rPr>
                <w:b/>
                <w:bCs/>
              </w:rPr>
              <w:t>doposażeni</w:t>
            </w:r>
            <w:r w:rsidR="005F61F1">
              <w:rPr>
                <w:b/>
                <w:bCs/>
              </w:rPr>
              <w:t>a</w:t>
            </w:r>
            <w:r w:rsidR="005F61F1" w:rsidRPr="00EE5E34">
              <w:rPr>
                <w:b/>
                <w:bCs/>
              </w:rPr>
              <w:t xml:space="preserve"> </w:t>
            </w:r>
            <w:r w:rsidR="005F61F1">
              <w:rPr>
                <w:b/>
                <w:bCs/>
              </w:rPr>
              <w:t xml:space="preserve">pracowni naukowych </w:t>
            </w:r>
            <w:r w:rsidR="005F61F1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F61F1" w:rsidRPr="00EE5E34">
              <w:rPr>
                <w:b/>
                <w:bCs/>
              </w:rPr>
              <w:t>.</w:t>
            </w:r>
          </w:p>
          <w:p w14:paraId="53099D60" w14:textId="4FA18176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31755">
              <w:t>ZS2.261.35.2025/0002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49E5AA3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02031BBD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336FDA2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00B09F3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4CDDF17C" w14:textId="37284B6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9860673" w14:textId="08CF129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1CE3B261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9CC50F2" w14:textId="176B7F8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3F81C44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06FAD992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5F61F1" w:rsidRPr="00EE5E34">
              <w:rPr>
                <w:b/>
                <w:bCs/>
              </w:rPr>
              <w:t>dostawę</w:t>
            </w:r>
            <w:r w:rsidR="005F61F1">
              <w:t xml:space="preserve"> </w:t>
            </w:r>
            <w:r w:rsidR="005F61F1" w:rsidRPr="00EE5E34">
              <w:rPr>
                <w:b/>
                <w:bCs/>
              </w:rPr>
              <w:t>doposażeni</w:t>
            </w:r>
            <w:r w:rsidR="005F61F1">
              <w:rPr>
                <w:b/>
                <w:bCs/>
              </w:rPr>
              <w:t>a</w:t>
            </w:r>
            <w:r w:rsidR="005F61F1" w:rsidRPr="00EE5E34">
              <w:rPr>
                <w:b/>
                <w:bCs/>
              </w:rPr>
              <w:t xml:space="preserve"> </w:t>
            </w:r>
            <w:r w:rsidR="005F61F1">
              <w:rPr>
                <w:b/>
                <w:bCs/>
              </w:rPr>
              <w:t xml:space="preserve">pracowni naukowych </w:t>
            </w:r>
            <w:r w:rsidR="005F61F1" w:rsidRPr="002C6E46">
              <w:rPr>
                <w:b/>
                <w:bCs/>
              </w:rPr>
              <w:t>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F61F1" w:rsidRPr="00EE5E34">
              <w:rPr>
                <w:b/>
                <w:bCs/>
              </w:rPr>
              <w:t>.</w:t>
            </w:r>
          </w:p>
          <w:p w14:paraId="514E8F1E" w14:textId="79031037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431755">
              <w:t>ZS2.261.35.2025/0002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50D1B556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302A12ED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3BF050B0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33918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77699583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648C6" w14:textId="77777777" w:rsidR="00241FD2" w:rsidRDefault="00241FD2">
      <w:pPr>
        <w:spacing w:after="0" w:line="240" w:lineRule="auto"/>
      </w:pPr>
      <w:r>
        <w:separator/>
      </w:r>
    </w:p>
  </w:endnote>
  <w:endnote w:type="continuationSeparator" w:id="0">
    <w:p w14:paraId="772BFD6D" w14:textId="77777777" w:rsidR="00241FD2" w:rsidRDefault="00241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C8EE2D5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2C6E46" w:rsidRPr="002C6E46">
          <w:rPr>
            <w:b/>
            <w:bCs/>
            <w:color w:val="000000" w:themeColor="text1"/>
            <w:sz w:val="18"/>
            <w:szCs w:val="18"/>
          </w:rPr>
          <w:t xml:space="preserve">nowe perspektywy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2C6E46">
          <w:rPr>
            <w:b/>
            <w:bCs/>
            <w:color w:val="000000" w:themeColor="text1"/>
            <w:sz w:val="18"/>
            <w:szCs w:val="18"/>
          </w:rPr>
          <w:t>2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368A5" w14:textId="77777777" w:rsidR="00241FD2" w:rsidRDefault="00241FD2">
      <w:pPr>
        <w:spacing w:after="0" w:line="240" w:lineRule="auto"/>
      </w:pPr>
      <w:r>
        <w:separator/>
      </w:r>
    </w:p>
  </w:footnote>
  <w:footnote w:type="continuationSeparator" w:id="0">
    <w:p w14:paraId="172E93BB" w14:textId="77777777" w:rsidR="00241FD2" w:rsidRDefault="00241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0703E" w14:textId="67F98079" w:rsidR="00431755" w:rsidRPr="00431755" w:rsidRDefault="00431755" w:rsidP="00431755">
    <w:pPr>
      <w:pStyle w:val="Nagwek"/>
      <w:rPr>
        <w:rFonts w:ascii="Arial" w:eastAsia="Arial" w:hAnsi="Arial" w:cs="Arial"/>
        <w:noProof/>
      </w:rPr>
    </w:pPr>
    <w:r w:rsidRPr="00431755">
      <w:rPr>
        <w:rFonts w:ascii="Arial" w:eastAsia="Arial" w:hAnsi="Arial" w:cs="Arial"/>
        <w:noProof/>
      </w:rPr>
      <w:drawing>
        <wp:inline distT="0" distB="0" distL="0" distR="0" wp14:anchorId="3249BD50" wp14:editId="332D3290">
          <wp:extent cx="5758180" cy="574040"/>
          <wp:effectExtent l="0" t="0" r="0" b="0"/>
          <wp:docPr id="13167211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1FD2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6E46"/>
    <w:rsid w:val="002C6FED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1755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61F1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234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1D8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AE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16DB5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86B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1E9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1B0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5172</Words>
  <Characters>31034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2025-03-03T12:11:00Z</dcterms:created>
  <dcterms:modified xsi:type="dcterms:W3CDTF">2025-03-03T12:11:00Z</dcterms:modified>
</cp:coreProperties>
</file>